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C4FA6F6" w14:textId="77777777" w:rsidR="000E1C61" w:rsidRPr="002E64B8" w:rsidRDefault="000E1C61" w:rsidP="00DC50E5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124163F" w14:textId="77777777" w:rsidR="000E1C61" w:rsidRPr="002E64B8" w:rsidRDefault="000E1C61" w:rsidP="00DC50E5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3EE89281" w14:textId="77777777" w:rsidR="00AF7E40" w:rsidRPr="00EB5DE3" w:rsidRDefault="00AF7E40" w:rsidP="00AF7E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492717" w14:textId="77777777" w:rsidR="00AF7E40" w:rsidRPr="00EB5DE3" w:rsidRDefault="00AF7E40" w:rsidP="00AF7E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6DA174" w14:textId="77777777" w:rsidR="00AF7E40" w:rsidRPr="00EB5DE3" w:rsidRDefault="00AF7E40" w:rsidP="00AF7E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D7C1F9" w14:textId="77777777" w:rsidR="00AF7E40" w:rsidRPr="00474536" w:rsidRDefault="00AF7E40" w:rsidP="00AF7E40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(Nazwa i adres Wykonawcy)</w:t>
      </w:r>
    </w:p>
    <w:p w14:paraId="18393757" w14:textId="77777777" w:rsidR="00AF7E40" w:rsidRPr="00474536" w:rsidRDefault="00AF7E40" w:rsidP="00AF7E4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bookmarkStart w:id="0" w:name="_Hlk104989741"/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660CBBD3" w14:textId="77777777" w:rsidR="00AF7E40" w:rsidRPr="00474536" w:rsidRDefault="00AF7E40" w:rsidP="00AF7E40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(Telefon kontaktowy)</w:t>
      </w:r>
    </w:p>
    <w:p w14:paraId="118E88D6" w14:textId="77777777" w:rsidR="00AF7E40" w:rsidRPr="00474536" w:rsidRDefault="00AF7E40" w:rsidP="00AF7E4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242444E6" w14:textId="77777777" w:rsidR="00AF7E40" w:rsidRPr="00474536" w:rsidRDefault="00AF7E40" w:rsidP="00AF7E40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(Adres poczty e-mail)</w:t>
      </w:r>
    </w:p>
    <w:bookmarkEnd w:id="0"/>
    <w:p w14:paraId="1E73E627" w14:textId="77777777" w:rsidR="00AF7E40" w:rsidRPr="00474536" w:rsidRDefault="00AF7E40" w:rsidP="00AF7E4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5F511B4A" w14:textId="77777777" w:rsidR="00AF7E40" w:rsidRPr="00474536" w:rsidRDefault="00AF7E40" w:rsidP="00AF7E40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(NIP)</w:t>
      </w:r>
    </w:p>
    <w:p w14:paraId="4590DDC5" w14:textId="77777777" w:rsidR="00AF7E40" w:rsidRPr="00474536" w:rsidRDefault="00AF7E40" w:rsidP="00AF7E40">
      <w:pPr>
        <w:spacing w:before="120"/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__________________________________________________________</w:t>
      </w:r>
    </w:p>
    <w:p w14:paraId="61989A04" w14:textId="77777777" w:rsidR="00AF7E40" w:rsidRPr="00474536" w:rsidRDefault="00AF7E40" w:rsidP="00AF7E40">
      <w:pPr>
        <w:jc w:val="both"/>
        <w:rPr>
          <w:rFonts w:ascii="Cambria" w:hAnsi="Cambria" w:cs="Arial"/>
          <w:bCs/>
          <w:sz w:val="18"/>
          <w:szCs w:val="22"/>
        </w:rPr>
      </w:pPr>
      <w:r w:rsidRPr="00474536">
        <w:rPr>
          <w:rFonts w:ascii="Cambria" w:hAnsi="Cambria" w:cs="Arial"/>
          <w:bCs/>
          <w:sz w:val="18"/>
          <w:szCs w:val="22"/>
        </w:rPr>
        <w:t>(REGON)</w:t>
      </w:r>
    </w:p>
    <w:p w14:paraId="36598849" w14:textId="77777777" w:rsidR="00AF7E40" w:rsidRDefault="00AF7E40" w:rsidP="00AF7E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CE2386" w14:textId="77777777" w:rsidR="00AF7E40" w:rsidRPr="00EB5DE3" w:rsidRDefault="00AF7E40" w:rsidP="00AF7E4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6359EB3" w14:textId="77777777" w:rsidR="00AF7E40" w:rsidRPr="00EB5DE3" w:rsidRDefault="00AF7E40" w:rsidP="00AF7E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161CC2" w14:textId="77777777" w:rsidR="00AF7E40" w:rsidRPr="00EB5DE3" w:rsidRDefault="00AF7E40" w:rsidP="00AF7E4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655A0F3F" w14:textId="77777777" w:rsidR="00AF7E40" w:rsidRDefault="00AF7E40" w:rsidP="00AF7E40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4B07DCBF" w14:textId="77777777" w:rsidR="00AF7E40" w:rsidRPr="007A5DD6" w:rsidRDefault="00AF7E40" w:rsidP="00AF7E4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7A5DD6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7AC64B4" w14:textId="77777777" w:rsidR="00AF7E40" w:rsidRPr="007A5DD6" w:rsidRDefault="00AF7E40" w:rsidP="00AF7E40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Nadleśnictwo Zamrzenica</w:t>
      </w:r>
    </w:p>
    <w:p w14:paraId="7BA014A5" w14:textId="77777777" w:rsidR="00AF7E40" w:rsidRPr="007A5DD6" w:rsidRDefault="00AF7E40" w:rsidP="00AF7E40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>Zamrzenica 1 A</w:t>
      </w:r>
    </w:p>
    <w:p w14:paraId="4744F42E" w14:textId="77777777" w:rsidR="00AF7E40" w:rsidRPr="00BB7ACB" w:rsidRDefault="00AF7E40" w:rsidP="00AF7E40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7A5DD6">
        <w:rPr>
          <w:rFonts w:ascii="Cambria" w:hAnsi="Cambria" w:cs="Arial"/>
          <w:b/>
          <w:bCs/>
          <w:sz w:val="22"/>
          <w:szCs w:val="22"/>
        </w:rPr>
        <w:t xml:space="preserve">89-510 Bysław </w:t>
      </w:r>
    </w:p>
    <w:p w14:paraId="3B585477" w14:textId="77777777" w:rsidR="00AF7E40" w:rsidRPr="00EB5DE3" w:rsidRDefault="00AF7E40" w:rsidP="00AF7E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AD2535" w14:textId="77777777" w:rsidR="00AF7E40" w:rsidRPr="005C21D2" w:rsidRDefault="00AF7E40" w:rsidP="00AF7E40">
      <w:pPr>
        <w:jc w:val="both"/>
        <w:rPr>
          <w:rFonts w:ascii="Cambria" w:hAnsi="Cambria" w:cs="Arial"/>
          <w:b/>
          <w:bCs/>
          <w:i/>
          <w:sz w:val="22"/>
          <w:szCs w:val="24"/>
        </w:rPr>
      </w:pPr>
      <w:r w:rsidRPr="00EB5DE3">
        <w:rPr>
          <w:rFonts w:ascii="Cambria" w:hAnsi="Cambria" w:cs="Arial"/>
          <w:bCs/>
          <w:sz w:val="22"/>
          <w:szCs w:val="22"/>
        </w:rPr>
        <w:t>Odpowiadając na ogłoszenie o przetargu nieograniczonym na</w:t>
      </w:r>
      <w:r>
        <w:rPr>
          <w:rFonts w:ascii="Cambria" w:hAnsi="Cambria"/>
          <w:b/>
          <w:i/>
          <w:sz w:val="22"/>
          <w:szCs w:val="22"/>
          <w:lang w:eastAsia="pl-PL"/>
        </w:rPr>
        <w:t xml:space="preserve">  </w:t>
      </w:r>
      <w:r w:rsidRPr="005C21D2">
        <w:rPr>
          <w:rFonts w:ascii="Cambria" w:hAnsi="Cambria" w:cs="Arial"/>
          <w:b/>
          <w:bCs/>
          <w:i/>
          <w:sz w:val="22"/>
          <w:szCs w:val="24"/>
        </w:rPr>
        <w:t>„Roboty budowlane – utrzymanie przejezdności dróg, utwardzenie parkingu i wymiana 4 kotłów CO”  Zadanie nr</w:t>
      </w:r>
      <w:r>
        <w:rPr>
          <w:rFonts w:ascii="Cambria" w:hAnsi="Cambria" w:cs="Arial"/>
          <w:b/>
          <w:bCs/>
          <w:i/>
          <w:sz w:val="22"/>
          <w:szCs w:val="24"/>
        </w:rPr>
        <w:t xml:space="preserve"> </w:t>
      </w:r>
      <w:r w:rsidRPr="005C21D2">
        <w:rPr>
          <w:rFonts w:ascii="Cambria" w:hAnsi="Cambria" w:cs="Arial"/>
          <w:b/>
          <w:bCs/>
          <w:i/>
          <w:sz w:val="22"/>
          <w:szCs w:val="24"/>
        </w:rPr>
        <w:t>…………………</w:t>
      </w:r>
    </w:p>
    <w:p w14:paraId="7B794322" w14:textId="77777777" w:rsidR="00AF7E40" w:rsidRPr="00474536" w:rsidRDefault="00AF7E40" w:rsidP="00AF7E40">
      <w:pPr>
        <w:jc w:val="both"/>
        <w:rPr>
          <w:rFonts w:ascii="Cambria" w:hAnsi="Cambria" w:cs="Arial"/>
          <w:b/>
          <w:i/>
          <w:sz w:val="22"/>
          <w:szCs w:val="24"/>
        </w:rPr>
      </w:pPr>
      <w:r w:rsidRPr="00A04FB0">
        <w:rPr>
          <w:rFonts w:ascii="Cambria" w:hAnsi="Cambria" w:cs="Arial"/>
          <w:bCs/>
          <w:sz w:val="22"/>
          <w:szCs w:val="22"/>
        </w:rPr>
        <w:t>składam</w:t>
      </w:r>
      <w:r>
        <w:rPr>
          <w:rFonts w:ascii="Cambria" w:hAnsi="Cambria" w:cs="Arial"/>
          <w:bCs/>
          <w:sz w:val="22"/>
          <w:szCs w:val="22"/>
        </w:rPr>
        <w:t>y ofertę</w:t>
      </w:r>
      <w:r w:rsidRPr="002E17A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04FB0">
        <w:rPr>
          <w:rFonts w:ascii="Cambria" w:hAnsi="Cambria" w:cs="Arial"/>
          <w:bCs/>
          <w:sz w:val="22"/>
          <w:szCs w:val="22"/>
        </w:rPr>
        <w:t>w zakresie okre</w:t>
      </w:r>
      <w:r>
        <w:rPr>
          <w:rFonts w:ascii="Cambria" w:hAnsi="Cambria" w:cs="Arial"/>
          <w:bCs/>
          <w:sz w:val="22"/>
          <w:szCs w:val="22"/>
        </w:rPr>
        <w:t xml:space="preserve">ślonym w Specyfikacji </w:t>
      </w:r>
      <w:r w:rsidRPr="00A04FB0">
        <w:rPr>
          <w:rFonts w:ascii="Cambria" w:hAnsi="Cambria" w:cs="Arial"/>
          <w:bCs/>
          <w:sz w:val="22"/>
          <w:szCs w:val="22"/>
        </w:rPr>
        <w:t>Warunków Zamówienia, zgodnie z opisem przedmiot</w:t>
      </w:r>
      <w:r>
        <w:rPr>
          <w:rFonts w:ascii="Cambria" w:hAnsi="Cambria" w:cs="Arial"/>
          <w:bCs/>
          <w:sz w:val="22"/>
          <w:szCs w:val="22"/>
        </w:rPr>
        <w:t>u zamówienia i wzorem umowy, na </w:t>
      </w:r>
      <w:r w:rsidRPr="00A04FB0">
        <w:rPr>
          <w:rFonts w:ascii="Cambria" w:hAnsi="Cambria" w:cs="Arial"/>
          <w:bCs/>
          <w:sz w:val="22"/>
          <w:szCs w:val="22"/>
        </w:rPr>
        <w:t>następujących warunkach:</w:t>
      </w:r>
    </w:p>
    <w:p w14:paraId="7D4D469F" w14:textId="0F6348C4" w:rsidR="008B32F1" w:rsidRDefault="008B32F1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0B31526D" w14:textId="77777777" w:rsidR="00DC50E5" w:rsidRPr="00E82E23" w:rsidRDefault="00DC50E5" w:rsidP="00DC50E5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1BEDE302" w14:textId="1A29601A" w:rsidR="006B1B51" w:rsidRPr="002E64B8" w:rsidRDefault="00916821" w:rsidP="00DC50E5">
      <w:pPr>
        <w:spacing w:line="276" w:lineRule="auto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</w:t>
      </w:r>
      <w:r w:rsidR="002D0716">
        <w:rPr>
          <w:rFonts w:ascii="Cambria" w:hAnsi="Cambria" w:cs="Arial"/>
          <w:bCs/>
          <w:sz w:val="22"/>
          <w:szCs w:val="22"/>
        </w:rPr>
        <w:t>____________________________</w:t>
      </w:r>
      <w:r w:rsidRPr="002E64B8">
        <w:rPr>
          <w:rFonts w:ascii="Cambria" w:hAnsi="Cambria" w:cs="Arial"/>
          <w:bCs/>
          <w:sz w:val="22"/>
          <w:szCs w:val="22"/>
        </w:rPr>
        <w:t>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D0716">
        <w:rPr>
          <w:rFonts w:ascii="Cambria" w:hAnsi="Cambria" w:cs="Arial"/>
          <w:bCs/>
          <w:sz w:val="22"/>
          <w:szCs w:val="22"/>
        </w:rPr>
        <w:t>PLN (słownie: _______________________________________________________________________________ zł ), w tym ______% VAT w</w:t>
      </w:r>
      <w:r w:rsidR="008B32F1">
        <w:rPr>
          <w:rFonts w:ascii="Cambria" w:hAnsi="Cambria" w:cs="Arial"/>
          <w:bCs/>
          <w:sz w:val="22"/>
          <w:szCs w:val="22"/>
        </w:rPr>
        <w:t> </w:t>
      </w:r>
      <w:r w:rsidR="002D0716">
        <w:rPr>
          <w:rFonts w:ascii="Cambria" w:hAnsi="Cambria" w:cs="Arial"/>
          <w:bCs/>
          <w:sz w:val="22"/>
          <w:szCs w:val="22"/>
        </w:rPr>
        <w:t>wysokości ___________________ zł, wartość netto _____________________________________________ zł.</w:t>
      </w:r>
    </w:p>
    <w:p w14:paraId="102A87D7" w14:textId="025E4626" w:rsidR="006B1B51" w:rsidRDefault="00916821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zaoferowan</w:t>
      </w:r>
      <w:r w:rsidR="005F4C12" w:rsidRPr="002E64B8">
        <w:rPr>
          <w:rFonts w:ascii="Cambria" w:hAnsi="Cambria" w:cs="Arial"/>
          <w:bCs/>
          <w:sz w:val="22"/>
          <w:szCs w:val="22"/>
        </w:rPr>
        <w:t>e</w:t>
      </w:r>
      <w:r w:rsidRPr="002E64B8">
        <w:rPr>
          <w:rFonts w:ascii="Cambria" w:hAnsi="Cambria" w:cs="Arial"/>
          <w:bCs/>
          <w:sz w:val="22"/>
          <w:szCs w:val="22"/>
        </w:rPr>
        <w:t xml:space="preserve"> w pkt 1 </w:t>
      </w:r>
      <w:r w:rsidR="00791FC6"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14:paraId="5AF166BE" w14:textId="2F3DBCA2" w:rsidR="004D3562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bookmarkStart w:id="1" w:name="_Hlk150781400"/>
      <w:r w:rsidR="007D0C51">
        <w:rPr>
          <w:rFonts w:ascii="Cambria" w:hAnsi="Cambria" w:cs="Arial"/>
          <w:bCs/>
          <w:sz w:val="22"/>
          <w:szCs w:val="22"/>
        </w:rPr>
        <w:t>Oświadczamy, iż</w:t>
      </w:r>
      <w:r w:rsidR="002D0716">
        <w:rPr>
          <w:rFonts w:ascii="Cambria" w:hAnsi="Cambria" w:cs="Arial"/>
          <w:bCs/>
          <w:sz w:val="22"/>
          <w:szCs w:val="22"/>
        </w:rPr>
        <w:t xml:space="preserve"> udzielamy 60 miesięcy rękojmi za wady </w:t>
      </w:r>
      <w:bookmarkEnd w:id="1"/>
      <w:r w:rsidR="002D0716">
        <w:rPr>
          <w:rFonts w:ascii="Cambria" w:hAnsi="Cambria" w:cs="Arial"/>
          <w:bCs/>
          <w:sz w:val="22"/>
          <w:szCs w:val="22"/>
        </w:rPr>
        <w:t>i</w:t>
      </w:r>
      <w:r w:rsidR="007D0C51">
        <w:rPr>
          <w:rFonts w:ascii="Cambria" w:hAnsi="Cambria" w:cs="Arial"/>
          <w:bCs/>
          <w:sz w:val="22"/>
          <w:szCs w:val="22"/>
        </w:rPr>
        <w:t xml:space="preserve"> oferujemy  okres </w:t>
      </w:r>
      <w:r w:rsidR="002D0716">
        <w:rPr>
          <w:rFonts w:ascii="Cambria" w:hAnsi="Cambria" w:cs="Arial"/>
          <w:bCs/>
          <w:sz w:val="22"/>
          <w:szCs w:val="22"/>
        </w:rPr>
        <w:t>gwarancji</w:t>
      </w:r>
      <w:r w:rsidR="00BF798F">
        <w:rPr>
          <w:rFonts w:ascii="Cambria" w:hAnsi="Cambria" w:cs="Arial"/>
          <w:bCs/>
          <w:sz w:val="22"/>
          <w:szCs w:val="22"/>
        </w:rPr>
        <w:t xml:space="preserve"> jakości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>wykonany przedmiot zamówienia wynoszący _____</w:t>
      </w:r>
      <w:r w:rsidR="00BF798F">
        <w:rPr>
          <w:rFonts w:ascii="Cambria" w:hAnsi="Cambria" w:cs="Arial"/>
          <w:bCs/>
          <w:sz w:val="22"/>
          <w:szCs w:val="22"/>
        </w:rPr>
        <w:t>________</w:t>
      </w:r>
      <w:r w:rsidR="004D3562">
        <w:rPr>
          <w:rFonts w:ascii="Cambria" w:hAnsi="Cambria" w:cs="Arial"/>
          <w:bCs/>
          <w:sz w:val="22"/>
          <w:szCs w:val="22"/>
        </w:rPr>
        <w:t>______ miesięcy.*</w:t>
      </w:r>
    </w:p>
    <w:p w14:paraId="70A0493D" w14:textId="29DA7B1B" w:rsidR="004D3562" w:rsidRPr="004D3562" w:rsidRDefault="004D3562" w:rsidP="00DC50E5">
      <w:pPr>
        <w:spacing w:line="276" w:lineRule="auto"/>
        <w:ind w:left="709"/>
        <w:jc w:val="both"/>
        <w:rPr>
          <w:rFonts w:ascii="Cambria" w:hAnsi="Cambria" w:cs="Arial"/>
          <w:bCs/>
          <w:i/>
          <w:sz w:val="22"/>
          <w:szCs w:val="22"/>
        </w:rPr>
      </w:pPr>
      <w:r w:rsidRPr="004D3562">
        <w:rPr>
          <w:rFonts w:ascii="Cambria" w:hAnsi="Cambria" w:cs="Arial"/>
          <w:bCs/>
          <w:i/>
          <w:sz w:val="22"/>
          <w:szCs w:val="22"/>
        </w:rPr>
        <w:t>(kryterium oceny</w:t>
      </w:r>
      <w:r w:rsidR="002D0716">
        <w:rPr>
          <w:rFonts w:ascii="Cambria" w:hAnsi="Cambria" w:cs="Arial"/>
          <w:bCs/>
          <w:i/>
          <w:sz w:val="22"/>
          <w:szCs w:val="22"/>
        </w:rPr>
        <w:t xml:space="preserve"> ofert – zgodnie z Rozdziałem </w:t>
      </w:r>
      <w:r w:rsidR="00DC50E5">
        <w:rPr>
          <w:rFonts w:ascii="Cambria" w:hAnsi="Cambria" w:cs="Arial"/>
          <w:bCs/>
          <w:i/>
          <w:sz w:val="22"/>
          <w:szCs w:val="22"/>
        </w:rPr>
        <w:t>16</w:t>
      </w:r>
      <w:r w:rsidR="00DC50E5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SWZ). </w:t>
      </w:r>
    </w:p>
    <w:p w14:paraId="76095C6D" w14:textId="0B4ED189" w:rsidR="00084DF2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>Informujemy, że wybór oferty nie będzie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>/</w:t>
      </w:r>
      <w:r w:rsidR="00BF798F">
        <w:rPr>
          <w:rFonts w:ascii="Cambria" w:hAnsi="Cambria" w:cs="Arial"/>
          <w:bCs/>
          <w:sz w:val="22"/>
          <w:szCs w:val="22"/>
        </w:rPr>
        <w:t xml:space="preserve">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będzie*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BF798F">
        <w:rPr>
          <w:rFonts w:ascii="Cambria" w:hAnsi="Cambria" w:cs="Arial"/>
          <w:bCs/>
          <w:sz w:val="22"/>
          <w:szCs w:val="22"/>
        </w:rPr>
        <w:t>i usług.</w:t>
      </w:r>
    </w:p>
    <w:p w14:paraId="602BBCA1" w14:textId="7B692B85" w:rsidR="00084DF2" w:rsidRPr="002E64B8" w:rsidRDefault="00084DF2" w:rsidP="00DC50E5">
      <w:pPr>
        <w:spacing w:line="276" w:lineRule="auto"/>
        <w:ind w:left="708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</w:t>
      </w:r>
    </w:p>
    <w:p w14:paraId="4802E84C" w14:textId="15429411" w:rsidR="00E82E23" w:rsidRDefault="00084DF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2D0716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363703BA" w14:textId="2983AC9F" w:rsidR="00E82E23" w:rsidRPr="002E64B8" w:rsidRDefault="00E82E23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towarów i usług, która zgodni</w:t>
      </w:r>
      <w:r w:rsidR="009C38FE">
        <w:rPr>
          <w:rFonts w:ascii="Cambria" w:hAnsi="Cambria" w:cs="Arial"/>
          <w:bCs/>
          <w:sz w:val="22"/>
          <w:szCs w:val="22"/>
        </w:rPr>
        <w:t>e</w:t>
      </w:r>
      <w:r>
        <w:rPr>
          <w:rFonts w:ascii="Cambria" w:hAnsi="Cambria" w:cs="Arial"/>
          <w:bCs/>
          <w:sz w:val="22"/>
          <w:szCs w:val="22"/>
        </w:rPr>
        <w:t xml:space="preserve"> z wiedzą Wykonawcy znajdzie zastosowanie: _________%</w:t>
      </w:r>
    </w:p>
    <w:p w14:paraId="0642451F" w14:textId="065CFB9A" w:rsidR="006B1B51" w:rsidRPr="002E64B8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</w:t>
      </w:r>
      <w:r w:rsidR="00AF7E40">
        <w:rPr>
          <w:rFonts w:ascii="Cambria" w:hAnsi="Cambria" w:cs="Arial"/>
          <w:bCs/>
          <w:sz w:val="22"/>
          <w:szCs w:val="22"/>
        </w:rPr>
        <w:t>.</w:t>
      </w:r>
    </w:p>
    <w:p w14:paraId="37626265" w14:textId="7092BDCD" w:rsidR="006B1B51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54659601" w14:textId="7524792F" w:rsidR="006451EC" w:rsidRPr="006451EC" w:rsidRDefault="004D3562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 w:rsidR="006451EC">
        <w:rPr>
          <w:rFonts w:ascii="Cambria" w:hAnsi="Cambria" w:cs="Arial"/>
          <w:bCs/>
          <w:sz w:val="22"/>
          <w:szCs w:val="22"/>
        </w:rPr>
        <w:t xml:space="preserve">          </w:t>
      </w:r>
      <w:r w:rsidR="00AF7E40">
        <w:rPr>
          <w:rFonts w:ascii="Cambria" w:hAnsi="Cambria" w:cs="Arial"/>
          <w:bCs/>
          <w:sz w:val="22"/>
          <w:szCs w:val="22"/>
        </w:rPr>
        <w:t>(dotyczy Zadania nr 2)</w:t>
      </w:r>
      <w:r w:rsidR="006451EC">
        <w:rPr>
          <w:rFonts w:ascii="Cambria" w:hAnsi="Cambria" w:cs="Arial"/>
          <w:bCs/>
          <w:sz w:val="22"/>
          <w:szCs w:val="22"/>
        </w:rPr>
        <w:t xml:space="preserve"> </w:t>
      </w:r>
      <w:r w:rsidR="006451EC"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  <w:r w:rsidR="00BF798F">
        <w:rPr>
          <w:rFonts w:ascii="Cambria" w:hAnsi="Cambria" w:cs="Arial"/>
          <w:bCs/>
          <w:sz w:val="22"/>
          <w:szCs w:val="22"/>
        </w:rPr>
        <w:t>:</w:t>
      </w:r>
    </w:p>
    <w:p w14:paraId="583891FB" w14:textId="3E5A5999" w:rsidR="006451EC" w:rsidRDefault="006451E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</w:t>
      </w:r>
      <w:r w:rsidR="002D071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AABE58D" w14:textId="0CEF1A14" w:rsidR="00E82E23" w:rsidRPr="00E82E23" w:rsidRDefault="00E82E2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 w:rsidRPr="00E82E23">
        <w:rPr>
          <w:rFonts w:ascii="Cambria" w:hAnsi="Cambria" w:cs="Arial"/>
          <w:bCs/>
          <w:i/>
          <w:sz w:val="22"/>
          <w:szCs w:val="22"/>
        </w:rPr>
        <w:tab/>
      </w:r>
    </w:p>
    <w:p w14:paraId="4C5E13CD" w14:textId="77777777" w:rsidR="002B0E6E" w:rsidRPr="002E64B8" w:rsidRDefault="004A3437" w:rsidP="00DC50E5">
      <w:pPr>
        <w:spacing w:line="276" w:lineRule="auto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BE515C">
        <w:trPr>
          <w:trHeight w:val="475"/>
        </w:trPr>
        <w:tc>
          <w:tcPr>
            <w:tcW w:w="4209" w:type="dxa"/>
            <w:shd w:val="clear" w:color="auto" w:fill="auto"/>
          </w:tcPr>
          <w:p w14:paraId="502A6CA6" w14:textId="33F843E6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bookmarkStart w:id="2" w:name="_Hlk150781548"/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</w:p>
        </w:tc>
        <w:tc>
          <w:tcPr>
            <w:tcW w:w="4143" w:type="dxa"/>
            <w:shd w:val="clear" w:color="auto" w:fill="auto"/>
          </w:tcPr>
          <w:p w14:paraId="0696F998" w14:textId="5651AF10" w:rsidR="002B0E6E" w:rsidRPr="002E64B8" w:rsidRDefault="002B0E6E" w:rsidP="00DC50E5">
            <w:pPr>
              <w:spacing w:line="276" w:lineRule="auto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E64B8" w:rsidRPr="002E64B8" w14:paraId="3EA2D8E1" w14:textId="77777777" w:rsidTr="00BE515C">
        <w:trPr>
          <w:trHeight w:val="429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B76982">
        <w:trPr>
          <w:trHeight w:val="136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DC50E5">
            <w:pPr>
              <w:spacing w:line="276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bookmarkEnd w:id="2"/>
    </w:tbl>
    <w:p w14:paraId="12CF4844" w14:textId="77777777" w:rsidR="00BE515C" w:rsidRDefault="00BE515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E0CA353" w14:textId="5DD2EC72" w:rsidR="006B1B51" w:rsidRPr="002E64B8" w:rsidRDefault="00BD73A3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bookmarkStart w:id="3" w:name="_Hlk150781574"/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bookmarkEnd w:id="3"/>
      <w:r w:rsidR="000E1C61"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5A5E60F6" w:rsidR="00562A58" w:rsidRPr="00B56EDD" w:rsidRDefault="00EC3B1C" w:rsidP="00DC50E5">
      <w:pPr>
        <w:spacing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D73A3">
        <w:rPr>
          <w:rFonts w:ascii="Cambria" w:hAnsi="Cambria" w:cs="Arial"/>
          <w:bCs/>
          <w:sz w:val="22"/>
          <w:szCs w:val="22"/>
        </w:rPr>
        <w:t>2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DC50E5">
      <w:pPr>
        <w:spacing w:line="276" w:lineRule="auto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1ED75776" w:rsidR="006616A6" w:rsidRPr="00FC3462" w:rsidRDefault="00007BC4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68A41C7" w:rsidR="00E314EE" w:rsidRDefault="006616A6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BD73A3"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3628F4DB" w14:textId="6ED2EA06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15.  </w:t>
      </w:r>
      <w:r w:rsidR="00DC50E5">
        <w:rPr>
          <w:rFonts w:ascii="Cambria" w:hAnsi="Cambria" w:cs="Tahoma"/>
          <w:sz w:val="22"/>
          <w:szCs w:val="22"/>
          <w:lang w:eastAsia="pl-PL"/>
        </w:rPr>
        <w:tab/>
      </w:r>
      <w:r w:rsidRPr="00B76982">
        <w:rPr>
          <w:rFonts w:ascii="Cambria" w:hAnsi="Cambria" w:cs="Tahoma"/>
          <w:sz w:val="22"/>
          <w:szCs w:val="22"/>
          <w:lang w:eastAsia="pl-PL"/>
        </w:rPr>
        <w:t>Oświadczam(-my), że jestem(-śmy):</w:t>
      </w:r>
    </w:p>
    <w:p w14:paraId="5C463685" w14:textId="2C68CE4F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  </w:t>
      </w:r>
      <w:r w:rsidR="00DC50E5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Pr="00B76982">
        <w:rPr>
          <w:rFonts w:ascii="Cambria" w:hAnsi="Cambria" w:cs="Tahoma"/>
          <w:sz w:val="22"/>
          <w:szCs w:val="22"/>
          <w:lang w:eastAsia="pl-PL"/>
        </w:rPr>
        <w:t>mikroprzedsiębiorstwem*</w:t>
      </w:r>
    </w:p>
    <w:p w14:paraId="0CA678AB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małym przedsiębiorstwem*</w:t>
      </w:r>
    </w:p>
    <w:p w14:paraId="696FDE42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średnim przedsiębiorstwem*</w:t>
      </w:r>
    </w:p>
    <w:p w14:paraId="03AE754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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prowadzę jednoosobową działalność gospodarczą*</w:t>
      </w:r>
    </w:p>
    <w:p w14:paraId="56D5DC77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nie prowadzę działalności gospodarczej* </w:t>
      </w:r>
    </w:p>
    <w:p w14:paraId="6577997E" w14:textId="77777777" w:rsidR="00B76982" w:rsidRP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>      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dużym przedsiębiorstwem*</w:t>
      </w:r>
    </w:p>
    <w:p w14:paraId="384875ED" w14:textId="0B6CD259" w:rsidR="00B76982" w:rsidRDefault="00B76982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76982">
        <w:rPr>
          <w:rFonts w:ascii="Cambria" w:hAnsi="Cambria" w:cs="Tahoma"/>
          <w:sz w:val="22"/>
          <w:szCs w:val="22"/>
          <w:lang w:eastAsia="pl-PL"/>
        </w:rPr>
        <w:t xml:space="preserve">      </w:t>
      </w:r>
      <w:r w:rsidRPr="00B76982">
        <w:rPr>
          <w:rFonts w:ascii="Cambria" w:hAnsi="Cambria" w:cs="Cambria"/>
          <w:sz w:val="22"/>
          <w:szCs w:val="22"/>
          <w:lang w:eastAsia="pl-PL"/>
        </w:rPr>
        <w:t></w:t>
      </w:r>
      <w:r w:rsidRPr="00B76982">
        <w:rPr>
          <w:rFonts w:ascii="Cambria" w:hAnsi="Cambria" w:cs="Tahoma"/>
          <w:sz w:val="22"/>
          <w:szCs w:val="22"/>
          <w:lang w:eastAsia="pl-PL"/>
        </w:rPr>
        <w:t xml:space="preserve"> innym podmiotem niż wyżej wymienione*</w:t>
      </w:r>
    </w:p>
    <w:p w14:paraId="68CE6291" w14:textId="77777777" w:rsidR="00683D0F" w:rsidRPr="00B76982" w:rsidRDefault="00683D0F" w:rsidP="00DC50E5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512D44F7" w14:textId="5B1E93E0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>
        <w:rPr>
          <w:rFonts w:ascii="Cambria" w:hAnsi="Cambria" w:cs="Tahoma"/>
          <w:b/>
          <w:bCs/>
          <w:szCs w:val="22"/>
          <w:u w:val="single"/>
          <w:lang w:eastAsia="pl-PL"/>
        </w:rPr>
        <w:lastRenderedPageBreak/>
        <w:t>U</w:t>
      </w:r>
      <w:r w:rsidRPr="00B55903">
        <w:rPr>
          <w:rFonts w:ascii="Cambria" w:hAnsi="Cambria" w:cs="Tahoma"/>
          <w:b/>
          <w:bCs/>
          <w:szCs w:val="22"/>
          <w:u w:val="single"/>
          <w:lang w:eastAsia="pl-PL"/>
        </w:rPr>
        <w:t>WAGA:</w:t>
      </w:r>
    </w:p>
    <w:p w14:paraId="50BB9670" w14:textId="77777777" w:rsidR="00B55903" w:rsidRPr="00B55903" w:rsidRDefault="00B55903" w:rsidP="00B55903">
      <w:pPr>
        <w:suppressAutoHyphens w:val="0"/>
        <w:spacing w:line="276" w:lineRule="auto"/>
        <w:ind w:left="709" w:hanging="709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 xml:space="preserve">         Przez: </w:t>
      </w:r>
    </w:p>
    <w:p w14:paraId="4787374E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1)          mikroprzedsiębiorcę - należy rozumieć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euro,</w:t>
      </w:r>
    </w:p>
    <w:p w14:paraId="29618567" w14:textId="77777777" w:rsidR="00B55903" w:rsidRP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>2)          małego przedsiębiorcę – należy rozumieć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mikroprzedsiębiorcą,</w:t>
      </w:r>
    </w:p>
    <w:p w14:paraId="1D4780A2" w14:textId="65054E96" w:rsidR="00B55903" w:rsidRDefault="00B55903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i/>
          <w:iCs/>
          <w:szCs w:val="22"/>
          <w:lang w:eastAsia="pl-PL"/>
        </w:rPr>
      </w:pPr>
      <w:r w:rsidRPr="00B55903">
        <w:rPr>
          <w:rFonts w:ascii="Cambria" w:hAnsi="Cambria" w:cs="Tahoma"/>
          <w:i/>
          <w:iCs/>
          <w:szCs w:val="22"/>
          <w:lang w:eastAsia="pl-PL"/>
        </w:rPr>
        <w:t xml:space="preserve">3)          średniego przedsiębiorcę – należy rozumieć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nie jest ani </w:t>
      </w:r>
      <w:proofErr w:type="spellStart"/>
      <w:r w:rsidRPr="00B55903">
        <w:rPr>
          <w:rFonts w:ascii="Cambria" w:hAnsi="Cambria" w:cs="Tahoma"/>
          <w:i/>
          <w:iCs/>
          <w:szCs w:val="22"/>
          <w:lang w:eastAsia="pl-PL"/>
        </w:rPr>
        <w:t>mikroprzedsiębiorcą</w:t>
      </w:r>
      <w:proofErr w:type="spellEnd"/>
      <w:r w:rsidRPr="00B55903">
        <w:rPr>
          <w:rFonts w:ascii="Cambria" w:hAnsi="Cambria" w:cs="Tahoma"/>
          <w:i/>
          <w:iCs/>
          <w:szCs w:val="22"/>
          <w:lang w:eastAsia="pl-PL"/>
        </w:rPr>
        <w:t xml:space="preserve"> ani małym przedsiębiorcą.”</w:t>
      </w:r>
    </w:p>
    <w:p w14:paraId="17A4BF64" w14:textId="77777777" w:rsidR="00683D0F" w:rsidRPr="00B55903" w:rsidRDefault="00683D0F" w:rsidP="00B55903">
      <w:pPr>
        <w:suppressAutoHyphens w:val="0"/>
        <w:spacing w:line="276" w:lineRule="auto"/>
        <w:ind w:left="709" w:hanging="1"/>
        <w:jc w:val="both"/>
        <w:rPr>
          <w:rFonts w:ascii="Cambria" w:hAnsi="Cambria" w:cs="Tahoma"/>
          <w:szCs w:val="22"/>
          <w:lang w:eastAsia="pl-PL"/>
        </w:rPr>
      </w:pPr>
      <w:bookmarkStart w:id="4" w:name="_GoBack"/>
      <w:bookmarkEnd w:id="4"/>
    </w:p>
    <w:p w14:paraId="2A88E9CA" w14:textId="32694EDB" w:rsidR="00916821" w:rsidRPr="002E64B8" w:rsidRDefault="00A43AE0" w:rsidP="00B5590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5" w:name="_Hlk150781780"/>
      <w:r w:rsidRPr="002E64B8">
        <w:rPr>
          <w:rFonts w:ascii="Cambria" w:hAnsi="Cambria" w:cs="Arial"/>
          <w:bCs/>
          <w:sz w:val="22"/>
          <w:szCs w:val="22"/>
        </w:rPr>
        <w:t>1</w:t>
      </w:r>
      <w:r w:rsidR="00B76982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Default="00916821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7486219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EE817CD" w14:textId="77777777" w:rsidR="00B76982" w:rsidRPr="002E64B8" w:rsidRDefault="00B76982" w:rsidP="00DC50E5">
      <w:pPr>
        <w:spacing w:line="276" w:lineRule="auto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C145FA0" w14:textId="77777777" w:rsidR="00B76982" w:rsidRDefault="00B76982" w:rsidP="00DC50E5">
      <w:pPr>
        <w:spacing w:line="276" w:lineRule="auto"/>
        <w:rPr>
          <w:rFonts w:ascii="Cambria" w:hAnsi="Cambria" w:cs="Arial"/>
          <w:bCs/>
          <w:sz w:val="22"/>
          <w:szCs w:val="22"/>
        </w:rPr>
      </w:pPr>
      <w:bookmarkStart w:id="6" w:name="_Hlk43743063"/>
      <w:bookmarkEnd w:id="5"/>
    </w:p>
    <w:p w14:paraId="44A56D98" w14:textId="77777777" w:rsidR="00B76982" w:rsidRDefault="00B76982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015376EC" w14:textId="62EADFD6" w:rsidR="003D6C5A" w:rsidRPr="00DC50E5" w:rsidRDefault="00E03C24" w:rsidP="00DC50E5">
      <w:pPr>
        <w:spacing w:line="276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7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6"/>
    <w:bookmarkEnd w:id="7"/>
    <w:p w14:paraId="6254A9DC" w14:textId="77777777" w:rsidR="00683D0F" w:rsidRDefault="00683D0F" w:rsidP="00DC50E5">
      <w:pPr>
        <w:spacing w:line="276" w:lineRule="auto"/>
        <w:rPr>
          <w:rFonts w:ascii="Cambria" w:hAnsi="Cambria" w:cs="Arial"/>
          <w:bCs/>
          <w:i/>
          <w:szCs w:val="22"/>
        </w:rPr>
      </w:pPr>
    </w:p>
    <w:p w14:paraId="53126122" w14:textId="50A84465" w:rsidR="00B945D9" w:rsidRPr="00DC50E5" w:rsidRDefault="00B945D9" w:rsidP="00DC50E5">
      <w:pPr>
        <w:spacing w:line="276" w:lineRule="auto"/>
        <w:rPr>
          <w:rFonts w:ascii="Cambria" w:hAnsi="Cambria" w:cs="Arial"/>
          <w:bCs/>
          <w:i/>
          <w:szCs w:val="22"/>
        </w:rPr>
      </w:pPr>
      <w:r w:rsidRPr="00DC50E5">
        <w:rPr>
          <w:rFonts w:ascii="Cambria" w:hAnsi="Cambria" w:cs="Arial"/>
          <w:bCs/>
          <w:i/>
          <w:szCs w:val="22"/>
        </w:rPr>
        <w:t xml:space="preserve">Dokument </w:t>
      </w:r>
      <w:r w:rsidR="0034104D">
        <w:rPr>
          <w:rFonts w:ascii="Cambria" w:hAnsi="Cambria" w:cs="Arial"/>
          <w:bCs/>
          <w:i/>
          <w:szCs w:val="22"/>
        </w:rPr>
        <w:t>musi</w:t>
      </w:r>
      <w:r w:rsidR="0034104D" w:rsidRPr="00DC50E5"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być podpisany</w:t>
      </w:r>
      <w:r w:rsidR="0034104D">
        <w:rPr>
          <w:rFonts w:ascii="Cambria" w:hAnsi="Cambria" w:cs="Arial"/>
          <w:bCs/>
          <w:i/>
          <w:szCs w:val="22"/>
        </w:rPr>
        <w:t xml:space="preserve"> </w:t>
      </w:r>
      <w:r w:rsidRPr="00DC50E5">
        <w:rPr>
          <w:rFonts w:ascii="Cambria" w:hAnsi="Cambria" w:cs="Arial"/>
          <w:bCs/>
          <w:i/>
          <w:szCs w:val="22"/>
        </w:rPr>
        <w:t>wedle wyboru Wykonawcy</w:t>
      </w:r>
      <w:r w:rsidRPr="00DC50E5">
        <w:rPr>
          <w:rFonts w:ascii="Cambria" w:hAnsi="Cambria" w:cs="Arial"/>
          <w:bCs/>
          <w:i/>
          <w:szCs w:val="22"/>
        </w:rPr>
        <w:br/>
        <w:t xml:space="preserve">kwalifikowanym podpisem elektronicznym </w:t>
      </w:r>
      <w:r w:rsidRPr="00DC50E5">
        <w:rPr>
          <w:rFonts w:ascii="Cambria" w:hAnsi="Cambria" w:cs="Arial"/>
          <w:bCs/>
          <w:i/>
          <w:szCs w:val="22"/>
        </w:rPr>
        <w:br/>
        <w:t xml:space="preserve">podpisem zaufanym lub podpisem osobistym </w:t>
      </w:r>
      <w:r w:rsidR="002577CB">
        <w:rPr>
          <w:rFonts w:ascii="Cambria" w:hAnsi="Cambria" w:cs="Arial"/>
          <w:bCs/>
          <w:i/>
          <w:szCs w:val="22"/>
        </w:rPr>
        <w:t>pod rygorem nieważności</w:t>
      </w:r>
      <w:r w:rsidRPr="00DC50E5">
        <w:rPr>
          <w:rFonts w:ascii="Cambria" w:hAnsi="Cambria" w:cs="Arial"/>
          <w:bCs/>
          <w:i/>
          <w:szCs w:val="22"/>
        </w:rPr>
        <w:t>,</w:t>
      </w:r>
    </w:p>
    <w:p w14:paraId="032524DB" w14:textId="77777777" w:rsidR="00445412" w:rsidRPr="00DC50E5" w:rsidRDefault="00445412" w:rsidP="00DC50E5">
      <w:pPr>
        <w:spacing w:line="276" w:lineRule="auto"/>
        <w:rPr>
          <w:rFonts w:ascii="Cambria" w:hAnsi="Cambria" w:cs="Arial"/>
          <w:bCs/>
          <w:szCs w:val="22"/>
        </w:rPr>
      </w:pPr>
    </w:p>
    <w:p w14:paraId="43038E52" w14:textId="77777777" w:rsidR="002B4E7F" w:rsidRPr="00DC50E5" w:rsidRDefault="002B4E7F" w:rsidP="00DC50E5">
      <w:pPr>
        <w:spacing w:line="276" w:lineRule="auto"/>
        <w:rPr>
          <w:rFonts w:ascii="Cambria" w:hAnsi="Cambria" w:cs="Arial"/>
          <w:bCs/>
          <w:szCs w:val="22"/>
        </w:rPr>
      </w:pPr>
      <w:r w:rsidRPr="00DC50E5">
        <w:rPr>
          <w:rFonts w:ascii="Cambria" w:hAnsi="Cambria" w:cs="Arial"/>
          <w:bCs/>
          <w:szCs w:val="22"/>
        </w:rPr>
        <w:t xml:space="preserve">* - niepotrzebne skreślić </w:t>
      </w:r>
    </w:p>
    <w:sectPr w:rsidR="002B4E7F" w:rsidRPr="00DC50E5" w:rsidSect="00CF7C7E">
      <w:footerReference w:type="default" r:id="rId8"/>
      <w:headerReference w:type="first" r:id="rId9"/>
      <w:footerReference w:type="first" r:id="rId10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994B6" w14:textId="77777777" w:rsidR="00E9193C" w:rsidRDefault="00E9193C">
      <w:r>
        <w:separator/>
      </w:r>
    </w:p>
  </w:endnote>
  <w:endnote w:type="continuationSeparator" w:id="0">
    <w:p w14:paraId="795B6213" w14:textId="77777777" w:rsidR="00E9193C" w:rsidRDefault="00E9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2577CB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4104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730C6" w14:textId="77777777" w:rsidR="00E9193C" w:rsidRDefault="00E9193C">
      <w:r>
        <w:separator/>
      </w:r>
    </w:p>
  </w:footnote>
  <w:footnote w:type="continuationSeparator" w:id="0">
    <w:p w14:paraId="5B0BA5E1" w14:textId="77777777" w:rsidR="00E9193C" w:rsidRDefault="00E91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AB633" w14:textId="3CC050CE" w:rsidR="00AF7E40" w:rsidRDefault="00AF7E40" w:rsidP="00AF7E40">
    <w:pPr>
      <w:pStyle w:val="Nagwek"/>
      <w:jc w:val="right"/>
    </w:pPr>
    <w:r>
      <w:rPr>
        <w:rFonts w:ascii="Cambria" w:hAnsi="Cambria"/>
      </w:rPr>
      <w:t>Załącznik nr 1</w:t>
    </w:r>
    <w:r w:rsidR="00BE0929">
      <w:rPr>
        <w:rFonts w:ascii="Cambria" w:hAnsi="Cambria"/>
      </w:rPr>
      <w:t>B</w:t>
    </w:r>
    <w:r>
      <w:rPr>
        <w:rFonts w:ascii="Cambria" w:hAnsi="Cambria"/>
      </w:rPr>
      <w:t xml:space="preserve"> do S</w:t>
    </w:r>
    <w:r w:rsidRPr="00A04FB0">
      <w:rPr>
        <w:rFonts w:ascii="Cambria" w:hAnsi="Cambria"/>
      </w:rPr>
      <w:t>WZ</w:t>
    </w:r>
    <w:r>
      <w:rPr>
        <w:rFonts w:ascii="Cambria" w:hAnsi="Cambria"/>
      </w:rPr>
      <w:t xml:space="preserve"> nr </w:t>
    </w:r>
    <w:r w:rsidRPr="00474536">
      <w:rPr>
        <w:rFonts w:ascii="Cambria" w:hAnsi="Cambria"/>
        <w:sz w:val="22"/>
        <w:szCs w:val="22"/>
      </w:rPr>
      <w:t>ZG.270.2.</w:t>
    </w:r>
    <w:r>
      <w:rPr>
        <w:rFonts w:ascii="Cambria" w:hAnsi="Cambria"/>
        <w:sz w:val="22"/>
        <w:szCs w:val="22"/>
      </w:rPr>
      <w:t>4</w:t>
    </w:r>
    <w:r w:rsidRPr="00474536">
      <w:rPr>
        <w:rFonts w:ascii="Cambria" w:hAnsi="Cambria"/>
        <w:sz w:val="22"/>
        <w:szCs w:val="22"/>
      </w:rPr>
      <w:t>.202</w:t>
    </w:r>
    <w:r>
      <w:rPr>
        <w:rFonts w:ascii="Cambria" w:hAnsi="Cambria"/>
        <w:sz w:val="22"/>
        <w:szCs w:val="22"/>
      </w:rPr>
      <w:t>3</w:t>
    </w:r>
  </w:p>
  <w:p w14:paraId="70F4F7FE" w14:textId="77777777" w:rsidR="00AF7E40" w:rsidRDefault="00AF7E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95A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7DD"/>
    <w:rsid w:val="00174E66"/>
    <w:rsid w:val="00175321"/>
    <w:rsid w:val="001774BB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7FC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577CB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1C7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716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0E51"/>
    <w:rsid w:val="00333E5C"/>
    <w:rsid w:val="00333E7A"/>
    <w:rsid w:val="003358F3"/>
    <w:rsid w:val="00336101"/>
    <w:rsid w:val="00336F69"/>
    <w:rsid w:val="00340A5D"/>
    <w:rsid w:val="0034104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7C56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2BD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047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0B1D"/>
    <w:rsid w:val="00501F7D"/>
    <w:rsid w:val="00502FC3"/>
    <w:rsid w:val="00506412"/>
    <w:rsid w:val="00510C12"/>
    <w:rsid w:val="00511627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08D4"/>
    <w:rsid w:val="005318C9"/>
    <w:rsid w:val="00531EAF"/>
    <w:rsid w:val="005326C1"/>
    <w:rsid w:val="00533D0D"/>
    <w:rsid w:val="0053605A"/>
    <w:rsid w:val="00537139"/>
    <w:rsid w:val="00541067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EBD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62F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56C7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3D0F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286B"/>
    <w:rsid w:val="00833FC6"/>
    <w:rsid w:val="00834F95"/>
    <w:rsid w:val="00835433"/>
    <w:rsid w:val="00835796"/>
    <w:rsid w:val="008360DC"/>
    <w:rsid w:val="008360F2"/>
    <w:rsid w:val="0083746F"/>
    <w:rsid w:val="00842A14"/>
    <w:rsid w:val="0084315D"/>
    <w:rsid w:val="00852D07"/>
    <w:rsid w:val="00853622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2F1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451A"/>
    <w:rsid w:val="009A69DA"/>
    <w:rsid w:val="009B2886"/>
    <w:rsid w:val="009B2F6B"/>
    <w:rsid w:val="009B3A35"/>
    <w:rsid w:val="009B52FC"/>
    <w:rsid w:val="009C08E7"/>
    <w:rsid w:val="009C0CCC"/>
    <w:rsid w:val="009C38FE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441"/>
    <w:rsid w:val="009E6FA9"/>
    <w:rsid w:val="009F0CB1"/>
    <w:rsid w:val="009F10C3"/>
    <w:rsid w:val="009F203E"/>
    <w:rsid w:val="009F39F1"/>
    <w:rsid w:val="009F54FC"/>
    <w:rsid w:val="00A0360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C5A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AF7E40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3D17"/>
    <w:rsid w:val="00B24DFA"/>
    <w:rsid w:val="00B259EC"/>
    <w:rsid w:val="00B2696A"/>
    <w:rsid w:val="00B270AC"/>
    <w:rsid w:val="00B3004A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5903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734"/>
    <w:rsid w:val="00B7184D"/>
    <w:rsid w:val="00B73F4D"/>
    <w:rsid w:val="00B74957"/>
    <w:rsid w:val="00B75185"/>
    <w:rsid w:val="00B76982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3A3"/>
    <w:rsid w:val="00BD78C5"/>
    <w:rsid w:val="00BD7B70"/>
    <w:rsid w:val="00BD7BB5"/>
    <w:rsid w:val="00BE0929"/>
    <w:rsid w:val="00BE0CF0"/>
    <w:rsid w:val="00BE1907"/>
    <w:rsid w:val="00BE2BCA"/>
    <w:rsid w:val="00BE47FF"/>
    <w:rsid w:val="00BE487F"/>
    <w:rsid w:val="00BE515C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98F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5BAB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47090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62C0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CF7C7E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82F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3357"/>
    <w:rsid w:val="00DB4389"/>
    <w:rsid w:val="00DB50D3"/>
    <w:rsid w:val="00DB55B1"/>
    <w:rsid w:val="00DB5952"/>
    <w:rsid w:val="00DB69A4"/>
    <w:rsid w:val="00DB74D6"/>
    <w:rsid w:val="00DC1316"/>
    <w:rsid w:val="00DC136D"/>
    <w:rsid w:val="00DC30C7"/>
    <w:rsid w:val="00DC50C5"/>
    <w:rsid w:val="00DC50E5"/>
    <w:rsid w:val="00DC5DE8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4B3F"/>
    <w:rsid w:val="00DE5854"/>
    <w:rsid w:val="00DE597B"/>
    <w:rsid w:val="00DE5FEE"/>
    <w:rsid w:val="00DE7188"/>
    <w:rsid w:val="00DF034D"/>
    <w:rsid w:val="00DF14F8"/>
    <w:rsid w:val="00DF215F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13B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88F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12F"/>
    <w:rsid w:val="00E62565"/>
    <w:rsid w:val="00E62BDB"/>
    <w:rsid w:val="00E658D4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2E23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93C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3768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0C7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0465B-E2FC-47D2-8B3C-00763D15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1036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aneta.malolepsza;"Alicja Kaczyńska"</dc:creator>
  <cp:lastModifiedBy>1221 N.Zamrzenica Alicja Kaczyńska</cp:lastModifiedBy>
  <cp:revision>4</cp:revision>
  <cp:lastPrinted>2022-10-17T09:03:00Z</cp:lastPrinted>
  <dcterms:created xsi:type="dcterms:W3CDTF">2023-11-17T13:05:00Z</dcterms:created>
  <dcterms:modified xsi:type="dcterms:W3CDTF">2023-11-17T14:12:00Z</dcterms:modified>
</cp:coreProperties>
</file>